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595" w:rsidRDefault="000B1595">
      <w:pPr>
        <w:spacing w:after="0" w:line="240" w:lineRule="auto"/>
        <w:rPr>
          <w:rFonts w:ascii="Arial" w:hAnsi="Arial" w:cs="Arial"/>
          <w:sz w:val="20"/>
        </w:rPr>
      </w:pPr>
    </w:p>
    <w:p w:rsidR="000B1595" w:rsidRDefault="000B1595">
      <w:pPr>
        <w:spacing w:after="0" w:line="240" w:lineRule="auto"/>
      </w:pPr>
      <w:r>
        <w:rPr>
          <w:rFonts w:ascii="Arial" w:eastAsia="Arial" w:hAnsi="Arial" w:cs="Arial"/>
          <w:sz w:val="24"/>
        </w:rPr>
        <w:t xml:space="preserve">                                                                                                           </w:t>
      </w:r>
      <w:r>
        <w:rPr>
          <w:rFonts w:ascii="Arial" w:eastAsia="Arial" w:hAnsi="Arial" w:cs="Arial"/>
          <w:b/>
          <w:sz w:val="24"/>
        </w:rPr>
        <w:t xml:space="preserve">    </w:t>
      </w:r>
    </w:p>
    <w:p w:rsidR="000B1595" w:rsidRPr="00F25F16" w:rsidRDefault="000B1595" w:rsidP="00F25F16">
      <w:pPr>
        <w:spacing w:after="0" w:line="240" w:lineRule="auto"/>
        <w:jc w:val="right"/>
        <w:rPr>
          <w:b/>
        </w:rPr>
      </w:pPr>
      <w:r w:rsidRPr="00F25F16">
        <w:rPr>
          <w:rFonts w:ascii="Arial" w:eastAsia="Arial" w:hAnsi="Arial" w:cs="Arial"/>
        </w:rPr>
        <w:t xml:space="preserve">                                                             </w:t>
      </w:r>
      <w:r w:rsidR="00E5151C">
        <w:rPr>
          <w:rFonts w:ascii="Arial" w:eastAsia="Arial" w:hAnsi="Arial" w:cs="Arial"/>
        </w:rPr>
        <w:t xml:space="preserve">                           </w:t>
      </w:r>
      <w:r w:rsidR="00F25F16" w:rsidRPr="00F25F16">
        <w:rPr>
          <w:rFonts w:ascii="Arial" w:hAnsi="Arial" w:cs="Arial"/>
          <w:b/>
        </w:rPr>
        <w:t xml:space="preserve">Załącznik Nr 1 </w:t>
      </w:r>
    </w:p>
    <w:p w:rsidR="000B1595" w:rsidRDefault="000B1595">
      <w:pPr>
        <w:spacing w:after="0" w:line="240" w:lineRule="auto"/>
        <w:jc w:val="right"/>
        <w:rPr>
          <w:rFonts w:ascii="Arial" w:hAnsi="Arial" w:cs="Arial"/>
          <w:sz w:val="20"/>
        </w:rPr>
      </w:pPr>
    </w:p>
    <w:p w:rsidR="000B1595" w:rsidRDefault="000B1595" w:rsidP="00E5151C">
      <w:pPr>
        <w:spacing w:after="0" w:line="240" w:lineRule="auto"/>
        <w:rPr>
          <w:rFonts w:ascii="Arial" w:hAnsi="Arial" w:cs="Arial"/>
          <w:b/>
          <w:i/>
          <w:sz w:val="20"/>
        </w:rPr>
      </w:pPr>
    </w:p>
    <w:p w:rsidR="000B1595" w:rsidRDefault="000B1595">
      <w:pPr>
        <w:spacing w:after="0" w:line="240" w:lineRule="auto"/>
      </w:pPr>
      <w:r>
        <w:rPr>
          <w:rFonts w:ascii="Arial" w:eastAsia="Arial" w:hAnsi="Arial" w:cs="Arial"/>
          <w:sz w:val="24"/>
        </w:rPr>
        <w:t xml:space="preserve">                                                                                    </w:t>
      </w:r>
      <w:r>
        <w:rPr>
          <w:rFonts w:ascii="Arial" w:hAnsi="Arial" w:cs="Arial"/>
          <w:sz w:val="24"/>
        </w:rPr>
        <w:t xml:space="preserve">......................................................................                                       </w:t>
      </w:r>
    </w:p>
    <w:p w:rsidR="000B1595" w:rsidRDefault="000B1595">
      <w:pPr>
        <w:spacing w:after="0" w:line="240" w:lineRule="auto"/>
        <w:jc w:val="center"/>
      </w:pPr>
      <w:r>
        <w:rPr>
          <w:rFonts w:ascii="Arial" w:eastAsia="Arial" w:hAnsi="Arial" w:cs="Arial"/>
          <w:sz w:val="18"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sz w:val="18"/>
        </w:rPr>
        <w:t>(miejscowość,  data)</w:t>
      </w:r>
    </w:p>
    <w:p w:rsidR="000B1595" w:rsidRDefault="000B1595">
      <w:pPr>
        <w:spacing w:after="0" w:line="240" w:lineRule="auto"/>
        <w:rPr>
          <w:rFonts w:ascii="Arial" w:hAnsi="Arial" w:cs="Arial"/>
          <w:sz w:val="24"/>
        </w:rPr>
      </w:pPr>
    </w:p>
    <w:p w:rsidR="000B1595" w:rsidRDefault="000B1595">
      <w:pPr>
        <w:spacing w:after="0" w:line="240" w:lineRule="auto"/>
      </w:pPr>
      <w:r>
        <w:rPr>
          <w:rFonts w:ascii="Arial" w:hAnsi="Arial" w:cs="Arial"/>
          <w:sz w:val="24"/>
        </w:rPr>
        <w:t>............................................................</w:t>
      </w:r>
    </w:p>
    <w:p w:rsidR="000B1595" w:rsidRDefault="000B1595">
      <w:pPr>
        <w:spacing w:after="0" w:line="240" w:lineRule="auto"/>
      </w:pPr>
      <w:r>
        <w:rPr>
          <w:rFonts w:ascii="Arial" w:eastAsia="Arial" w:hAnsi="Arial" w:cs="Arial"/>
          <w:sz w:val="20"/>
        </w:rPr>
        <w:t xml:space="preserve">                </w:t>
      </w:r>
      <w:r>
        <w:rPr>
          <w:rFonts w:ascii="Arial" w:hAnsi="Arial" w:cs="Arial"/>
          <w:sz w:val="18"/>
        </w:rPr>
        <w:t xml:space="preserve">(pieczęć  Wykonawcy)                                                                                                                 </w:t>
      </w:r>
    </w:p>
    <w:p w:rsidR="000B1595" w:rsidRDefault="000B1595">
      <w:pPr>
        <w:spacing w:after="0" w:line="240" w:lineRule="auto"/>
        <w:rPr>
          <w:rFonts w:ascii="Arial" w:hAnsi="Arial" w:cs="Arial"/>
        </w:rPr>
      </w:pPr>
    </w:p>
    <w:p w:rsidR="000B1595" w:rsidRPr="00695D52" w:rsidRDefault="00695D52">
      <w:pPr>
        <w:pStyle w:val="Nagwek2"/>
        <w:rPr>
          <w:sz w:val="22"/>
          <w:szCs w:val="22"/>
        </w:rPr>
      </w:pPr>
      <w:r w:rsidRPr="00695D52">
        <w:rPr>
          <w:sz w:val="22"/>
          <w:szCs w:val="22"/>
        </w:rPr>
        <w:t xml:space="preserve">Znak  sprawy  </w:t>
      </w:r>
      <w:r w:rsidR="003A372E">
        <w:rPr>
          <w:sz w:val="22"/>
          <w:szCs w:val="22"/>
        </w:rPr>
        <w:t>A</w:t>
      </w:r>
      <w:r w:rsidR="00E5151C">
        <w:rPr>
          <w:sz w:val="22"/>
          <w:szCs w:val="22"/>
        </w:rPr>
        <w:t>G</w:t>
      </w:r>
      <w:r w:rsidR="003A372E">
        <w:rPr>
          <w:sz w:val="22"/>
          <w:szCs w:val="22"/>
        </w:rPr>
        <w:t>.I</w:t>
      </w:r>
      <w:r w:rsidRPr="00695D52">
        <w:rPr>
          <w:sz w:val="22"/>
          <w:szCs w:val="22"/>
        </w:rPr>
        <w:t>.261.</w:t>
      </w:r>
      <w:r w:rsidR="003A372E">
        <w:rPr>
          <w:sz w:val="22"/>
          <w:szCs w:val="22"/>
        </w:rPr>
        <w:t>6</w:t>
      </w:r>
      <w:r w:rsidR="000B1595" w:rsidRPr="00695D52">
        <w:rPr>
          <w:sz w:val="22"/>
          <w:szCs w:val="22"/>
        </w:rPr>
        <w:t>.20</w:t>
      </w:r>
      <w:r w:rsidR="003A372E">
        <w:rPr>
          <w:sz w:val="22"/>
          <w:szCs w:val="22"/>
        </w:rPr>
        <w:t>20</w:t>
      </w:r>
      <w:r w:rsidR="000B1595" w:rsidRPr="00695D52">
        <w:rPr>
          <w:sz w:val="22"/>
          <w:szCs w:val="22"/>
        </w:rPr>
        <w:t>.</w:t>
      </w:r>
      <w:r w:rsidR="003A372E">
        <w:rPr>
          <w:sz w:val="22"/>
          <w:szCs w:val="22"/>
        </w:rPr>
        <w:t>AM</w:t>
      </w:r>
    </w:p>
    <w:p w:rsidR="000B1595" w:rsidRDefault="000B1595">
      <w:pPr>
        <w:spacing w:after="240" w:line="240" w:lineRule="auto"/>
        <w:rPr>
          <w:rFonts w:ascii="Arial" w:hAnsi="Arial" w:cs="Arial"/>
          <w:sz w:val="24"/>
        </w:rPr>
      </w:pPr>
    </w:p>
    <w:p w:rsidR="003A372E" w:rsidRPr="003A372E" w:rsidRDefault="003A372E" w:rsidP="003A372E">
      <w:pPr>
        <w:autoSpaceDN w:val="0"/>
        <w:spacing w:after="0" w:line="240" w:lineRule="auto"/>
        <w:jc w:val="center"/>
        <w:textAlignment w:val="baseline"/>
        <w:rPr>
          <w:rFonts w:ascii="Arial Black" w:eastAsia="NSimSun" w:hAnsi="Arial Black" w:cs="Arial"/>
          <w:b/>
          <w:bCs/>
          <w:kern w:val="3"/>
          <w:lang w:bidi="hi-IN"/>
        </w:rPr>
      </w:pPr>
      <w:r w:rsidRPr="003A372E">
        <w:rPr>
          <w:rFonts w:ascii="Arial Black" w:eastAsia="NSimSun" w:hAnsi="Arial Black" w:cs="Arial"/>
          <w:b/>
          <w:bCs/>
          <w:kern w:val="3"/>
          <w:lang w:bidi="hi-IN"/>
        </w:rPr>
        <w:t>FORMULARZ  OFERTOWY</w:t>
      </w:r>
    </w:p>
    <w:p w:rsidR="003A372E" w:rsidRPr="003A372E" w:rsidRDefault="003A372E" w:rsidP="003A372E">
      <w:pPr>
        <w:autoSpaceDN w:val="0"/>
        <w:spacing w:after="0" w:line="240" w:lineRule="auto"/>
        <w:jc w:val="center"/>
        <w:textAlignment w:val="baseline"/>
        <w:rPr>
          <w:rFonts w:ascii="Arial" w:eastAsia="NSimSun" w:hAnsi="Arial" w:cs="Arial"/>
          <w:b/>
          <w:bCs/>
          <w:kern w:val="3"/>
          <w:lang w:bidi="hi-IN"/>
        </w:rPr>
      </w:pPr>
      <w:r w:rsidRPr="003A372E">
        <w:rPr>
          <w:rFonts w:ascii="Arial" w:eastAsia="NSimSun" w:hAnsi="Arial" w:cs="Arial"/>
          <w:b/>
          <w:bCs/>
          <w:kern w:val="3"/>
          <w:lang w:bidi="hi-IN"/>
        </w:rPr>
        <w:t>na wykonanie  zamówienia publicznego o wartości poniżej 30 000 euro,</w:t>
      </w:r>
    </w:p>
    <w:p w:rsidR="003A372E" w:rsidRPr="003A372E" w:rsidRDefault="003A372E" w:rsidP="003A372E">
      <w:pPr>
        <w:autoSpaceDN w:val="0"/>
        <w:spacing w:after="0" w:line="240" w:lineRule="auto"/>
        <w:jc w:val="center"/>
        <w:textAlignment w:val="baseline"/>
        <w:rPr>
          <w:rFonts w:ascii="Arial" w:eastAsia="NSimSun" w:hAnsi="Arial" w:cs="Arial"/>
          <w:b/>
          <w:bCs/>
          <w:kern w:val="3"/>
          <w:lang w:bidi="hi-IN"/>
        </w:rPr>
      </w:pPr>
      <w:r w:rsidRPr="003A372E">
        <w:rPr>
          <w:rFonts w:ascii="Arial" w:eastAsia="NSimSun" w:hAnsi="Arial" w:cs="Arial"/>
          <w:b/>
          <w:bCs/>
          <w:kern w:val="3"/>
          <w:lang w:bidi="hi-IN"/>
        </w:rPr>
        <w:t>zgodnie z art. 4 ust. 8 ustawy Prawo zamówień publicznych</w:t>
      </w:r>
    </w:p>
    <w:p w:rsidR="003A372E" w:rsidRPr="003A372E" w:rsidRDefault="003A372E" w:rsidP="003A372E">
      <w:pPr>
        <w:autoSpaceDN w:val="0"/>
        <w:spacing w:after="0" w:line="240" w:lineRule="auto"/>
        <w:jc w:val="center"/>
        <w:textAlignment w:val="baseline"/>
        <w:rPr>
          <w:rFonts w:ascii="Arial" w:eastAsia="NSimSun" w:hAnsi="Arial" w:cs="Arial"/>
          <w:b/>
          <w:bCs/>
          <w:kern w:val="3"/>
          <w:lang w:bidi="hi-IN"/>
        </w:rPr>
      </w:pPr>
    </w:p>
    <w:p w:rsidR="003A372E" w:rsidRPr="003A372E" w:rsidRDefault="003A372E" w:rsidP="003A372E">
      <w:pPr>
        <w:autoSpaceDN w:val="0"/>
        <w:spacing w:after="0" w:line="240" w:lineRule="auto"/>
        <w:textAlignment w:val="baseline"/>
        <w:rPr>
          <w:rFonts w:ascii="Arial" w:eastAsia="NSimSun" w:hAnsi="Arial" w:cs="Arial"/>
          <w:b/>
          <w:bCs/>
          <w:kern w:val="3"/>
          <w:lang w:bidi="hi-IN"/>
        </w:rPr>
      </w:pPr>
    </w:p>
    <w:p w:rsidR="003A372E" w:rsidRDefault="003A372E" w:rsidP="003A372E">
      <w:pPr>
        <w:numPr>
          <w:ilvl w:val="0"/>
          <w:numId w:val="8"/>
        </w:numPr>
        <w:autoSpaceDN w:val="0"/>
        <w:spacing w:after="0" w:line="360" w:lineRule="auto"/>
        <w:textAlignment w:val="baseline"/>
        <w:rPr>
          <w:rFonts w:ascii="Arial" w:eastAsia="NSimSun" w:hAnsi="Arial" w:cs="Arial"/>
          <w:b/>
          <w:bCs/>
          <w:kern w:val="3"/>
          <w:lang w:bidi="hi-IN"/>
        </w:rPr>
      </w:pPr>
      <w:r w:rsidRPr="003A372E">
        <w:rPr>
          <w:rFonts w:ascii="Arial" w:eastAsia="NSimSun" w:hAnsi="Arial" w:cs="Arial"/>
          <w:b/>
          <w:bCs/>
          <w:kern w:val="3"/>
          <w:lang w:bidi="hi-IN"/>
        </w:rPr>
        <w:t xml:space="preserve">Przedmiot zamówienia: ,, Sukcesywne dostawy chemii gospodarczej i środków czystości dla Domu Pomocy Społecznej w Żydowie”  </w:t>
      </w:r>
    </w:p>
    <w:p w:rsidR="003A372E" w:rsidRPr="003A372E" w:rsidRDefault="003A372E" w:rsidP="003A372E">
      <w:pPr>
        <w:autoSpaceDN w:val="0"/>
        <w:spacing w:after="0" w:line="360" w:lineRule="auto"/>
        <w:ind w:left="720"/>
        <w:textAlignment w:val="baseline"/>
        <w:rPr>
          <w:rFonts w:ascii="Arial" w:eastAsia="NSimSun" w:hAnsi="Arial" w:cs="Arial"/>
          <w:b/>
          <w:bCs/>
          <w:kern w:val="3"/>
          <w:lang w:bidi="hi-IN"/>
        </w:rPr>
      </w:pPr>
      <w:r w:rsidRPr="003A372E">
        <w:rPr>
          <w:rFonts w:ascii="Arial" w:eastAsia="NSimSun" w:hAnsi="Arial" w:cs="Arial"/>
          <w:b/>
          <w:bCs/>
          <w:kern w:val="3"/>
          <w:lang w:bidi="hi-IN"/>
        </w:rPr>
        <w:t xml:space="preserve">Oznaczenie  CPV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683"/>
      </w:tblGrid>
      <w:tr w:rsidR="003A372E" w:rsidTr="0001727E">
        <w:trPr>
          <w:trHeight w:val="510"/>
          <w:jc w:val="center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72E" w:rsidRDefault="003A372E" w:rsidP="0001727E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  </w:t>
            </w:r>
          </w:p>
          <w:p w:rsidR="003A372E" w:rsidRDefault="003A372E" w:rsidP="0001727E">
            <w:pPr>
              <w:spacing w:after="0" w:line="240" w:lineRule="auto"/>
            </w:pPr>
            <w:r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pl-PL"/>
              </w:rPr>
              <w:t>33700000-7</w:t>
            </w:r>
          </w:p>
          <w:p w:rsidR="003A372E" w:rsidRDefault="003A372E" w:rsidP="0001727E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72E" w:rsidRDefault="003A372E" w:rsidP="0001727E">
            <w:pPr>
              <w:spacing w:after="0" w:line="240" w:lineRule="auto"/>
            </w:pPr>
            <w:r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pl-PL"/>
              </w:rPr>
              <w:t>Produkty do pielęgnacji ciała</w:t>
            </w:r>
          </w:p>
        </w:tc>
      </w:tr>
      <w:tr w:rsidR="003A372E" w:rsidTr="0001727E">
        <w:trPr>
          <w:trHeight w:val="510"/>
          <w:jc w:val="center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72E" w:rsidRDefault="003A372E" w:rsidP="0001727E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3A372E" w:rsidRDefault="003A372E" w:rsidP="0001727E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33631600-8</w:t>
            </w:r>
          </w:p>
          <w:p w:rsidR="003A372E" w:rsidRDefault="003A372E" w:rsidP="000172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72E" w:rsidRDefault="003A372E" w:rsidP="0001727E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Środki antyseptyczne i dezynfekcyjne                                                            </w:t>
            </w:r>
          </w:p>
        </w:tc>
      </w:tr>
      <w:tr w:rsidR="003A372E" w:rsidTr="0001727E">
        <w:trPr>
          <w:trHeight w:val="510"/>
          <w:jc w:val="center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72E" w:rsidRDefault="003A372E" w:rsidP="0001727E">
            <w:pPr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  <w:p w:rsidR="003A372E" w:rsidRDefault="003A372E" w:rsidP="0001727E">
            <w:pPr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39224300-1</w:t>
            </w:r>
          </w:p>
          <w:p w:rsidR="003A372E" w:rsidRDefault="003A372E" w:rsidP="0001727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72E" w:rsidRDefault="003A372E" w:rsidP="0001727E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Miotły i szczotki i inne artykuły do sprzątania w gospodarstwie domowym                                                  </w:t>
            </w:r>
          </w:p>
        </w:tc>
      </w:tr>
      <w:tr w:rsidR="003A372E" w:rsidTr="0001727E">
        <w:trPr>
          <w:trHeight w:val="510"/>
          <w:jc w:val="center"/>
        </w:trPr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72E" w:rsidRDefault="003A372E" w:rsidP="0001727E">
            <w:pPr>
              <w:overflowPunct w:val="0"/>
              <w:autoSpaceDE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  <w:p w:rsidR="003A372E" w:rsidRDefault="003A372E" w:rsidP="0001727E">
            <w:pPr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39800000-0</w:t>
            </w:r>
          </w:p>
          <w:p w:rsidR="003A372E" w:rsidRDefault="003A372E" w:rsidP="0001727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372E" w:rsidRDefault="003A372E" w:rsidP="0001727E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Środki czyszczące i polerujące</w:t>
            </w:r>
          </w:p>
        </w:tc>
      </w:tr>
    </w:tbl>
    <w:p w:rsidR="003A372E" w:rsidRDefault="003A372E" w:rsidP="003A372E">
      <w:pPr>
        <w:numPr>
          <w:ilvl w:val="0"/>
          <w:numId w:val="8"/>
        </w:numPr>
        <w:autoSpaceDN w:val="0"/>
        <w:spacing w:after="0" w:line="36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bidi="hi-IN"/>
        </w:rPr>
      </w:pPr>
      <w:r w:rsidRPr="003A372E">
        <w:rPr>
          <w:rFonts w:ascii="Arial" w:eastAsia="NSimSun" w:hAnsi="Arial" w:cs="Arial"/>
          <w:b/>
          <w:bCs/>
          <w:kern w:val="3"/>
          <w:lang w:bidi="hi-IN"/>
        </w:rPr>
        <w:t xml:space="preserve">Tryb postępowania:    </w:t>
      </w:r>
      <w:r w:rsidRPr="003A372E">
        <w:rPr>
          <w:rFonts w:ascii="Arial Black" w:eastAsia="NSimSun" w:hAnsi="Arial Black" w:cs="Arial"/>
          <w:b/>
          <w:bCs/>
          <w:kern w:val="3"/>
          <w:lang w:bidi="hi-IN"/>
        </w:rPr>
        <w:t>zapytanie ofertowe</w:t>
      </w:r>
    </w:p>
    <w:p w:rsidR="003A372E" w:rsidRPr="003A372E" w:rsidRDefault="003A372E" w:rsidP="003A372E">
      <w:pPr>
        <w:numPr>
          <w:ilvl w:val="0"/>
          <w:numId w:val="8"/>
        </w:numPr>
        <w:autoSpaceDN w:val="0"/>
        <w:spacing w:after="0" w:line="36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bidi="hi-IN"/>
        </w:rPr>
      </w:pPr>
      <w:r w:rsidRPr="003A372E">
        <w:rPr>
          <w:rFonts w:ascii="Arial" w:eastAsia="NSimSun" w:hAnsi="Arial" w:cs="Arial"/>
          <w:b/>
          <w:bCs/>
          <w:kern w:val="3"/>
          <w:lang w:bidi="hi-IN"/>
        </w:rPr>
        <w:t>Nazwa i adres Wykonawcy: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0"/>
        <w:gridCol w:w="7545"/>
      </w:tblGrid>
      <w:tr w:rsidR="003A372E" w:rsidRPr="003A372E" w:rsidTr="0064186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372E" w:rsidRPr="003A372E" w:rsidRDefault="003A372E" w:rsidP="003A372E">
            <w:pPr>
              <w:suppressLineNumbers/>
              <w:autoSpaceDN w:val="0"/>
              <w:spacing w:after="0" w:line="480" w:lineRule="auto"/>
              <w:jc w:val="center"/>
              <w:textAlignment w:val="baseline"/>
              <w:rPr>
                <w:rFonts w:ascii="Arial" w:eastAsia="NSimSun" w:hAnsi="Arial" w:cs="Arial"/>
                <w:kern w:val="3"/>
                <w:lang w:bidi="hi-IN"/>
              </w:rPr>
            </w:pPr>
          </w:p>
          <w:p w:rsidR="003A372E" w:rsidRPr="003A372E" w:rsidRDefault="003A372E" w:rsidP="003A372E">
            <w:pPr>
              <w:suppressLineNumbers/>
              <w:autoSpaceDN w:val="0"/>
              <w:spacing w:after="0" w:line="480" w:lineRule="auto"/>
              <w:jc w:val="center"/>
              <w:textAlignment w:val="baseline"/>
              <w:rPr>
                <w:rFonts w:ascii="Arial" w:eastAsia="NSimSun" w:hAnsi="Arial" w:cs="Arial"/>
                <w:kern w:val="3"/>
                <w:lang w:bidi="hi-IN"/>
              </w:rPr>
            </w:pPr>
            <w:r w:rsidRPr="003A372E">
              <w:rPr>
                <w:rFonts w:ascii="Arial" w:eastAsia="NSimSun" w:hAnsi="Arial" w:cs="Arial"/>
                <w:kern w:val="3"/>
                <w:lang w:bidi="hi-IN"/>
              </w:rPr>
              <w:t>Nazwa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372E" w:rsidRPr="003A372E" w:rsidRDefault="003A372E" w:rsidP="003A372E">
            <w:pPr>
              <w:suppressLineNumbers/>
              <w:autoSpaceDN w:val="0"/>
              <w:spacing w:after="0" w:line="480" w:lineRule="auto"/>
              <w:textAlignment w:val="baseline"/>
              <w:rPr>
                <w:rFonts w:ascii="Arial" w:eastAsia="NSimSun" w:hAnsi="Arial" w:cs="Arial"/>
                <w:kern w:val="3"/>
                <w:lang w:bidi="hi-IN"/>
              </w:rPr>
            </w:pPr>
          </w:p>
          <w:p w:rsidR="003A372E" w:rsidRPr="003A372E" w:rsidRDefault="003A372E" w:rsidP="003A372E">
            <w:pPr>
              <w:suppressLineNumbers/>
              <w:autoSpaceDN w:val="0"/>
              <w:spacing w:after="0" w:line="480" w:lineRule="auto"/>
              <w:textAlignment w:val="baseline"/>
              <w:rPr>
                <w:rFonts w:ascii="Arial" w:eastAsia="NSimSun" w:hAnsi="Arial" w:cs="Arial"/>
                <w:kern w:val="3"/>
                <w:lang w:bidi="hi-IN"/>
              </w:rPr>
            </w:pPr>
          </w:p>
        </w:tc>
      </w:tr>
      <w:tr w:rsidR="003A372E" w:rsidRPr="003A372E" w:rsidTr="0064186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372E" w:rsidRPr="003A372E" w:rsidRDefault="003A372E" w:rsidP="003A372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Arial" w:eastAsia="NSimSun" w:hAnsi="Arial" w:cs="Arial"/>
                <w:kern w:val="3"/>
                <w:lang w:bidi="hi-IN"/>
              </w:rPr>
            </w:pPr>
          </w:p>
          <w:p w:rsidR="003A372E" w:rsidRPr="003A372E" w:rsidRDefault="003A372E" w:rsidP="003A372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Arial" w:eastAsia="NSimSun" w:hAnsi="Arial" w:cs="Arial"/>
                <w:kern w:val="3"/>
                <w:lang w:bidi="hi-IN"/>
              </w:rPr>
            </w:pPr>
            <w:r w:rsidRPr="003A372E">
              <w:rPr>
                <w:rFonts w:ascii="Arial" w:eastAsia="NSimSun" w:hAnsi="Arial" w:cs="Arial"/>
                <w:kern w:val="3"/>
                <w:lang w:bidi="hi-IN"/>
              </w:rPr>
              <w:t>Siedziba</w:t>
            </w:r>
          </w:p>
          <w:p w:rsidR="003A372E" w:rsidRPr="003A372E" w:rsidRDefault="003A372E" w:rsidP="003A372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Arial" w:eastAsia="NSimSun" w:hAnsi="Arial" w:cs="Arial"/>
                <w:kern w:val="3"/>
                <w:lang w:bidi="hi-IN"/>
              </w:rPr>
            </w:pP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372E" w:rsidRPr="003A372E" w:rsidRDefault="003A372E" w:rsidP="003A372E">
            <w:pPr>
              <w:suppressLineNumbers/>
              <w:autoSpaceDN w:val="0"/>
              <w:spacing w:after="0" w:line="480" w:lineRule="auto"/>
              <w:textAlignment w:val="baseline"/>
              <w:rPr>
                <w:rFonts w:ascii="Arial" w:eastAsia="NSimSun" w:hAnsi="Arial" w:cs="Arial"/>
                <w:kern w:val="3"/>
                <w:lang w:bidi="hi-IN"/>
              </w:rPr>
            </w:pPr>
          </w:p>
        </w:tc>
      </w:tr>
      <w:tr w:rsidR="003A372E" w:rsidRPr="003A372E" w:rsidTr="0064186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372E" w:rsidRPr="003A372E" w:rsidRDefault="003A372E" w:rsidP="003A372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Arial" w:eastAsia="NSimSun" w:hAnsi="Arial" w:cs="Arial"/>
                <w:kern w:val="3"/>
                <w:lang w:bidi="hi-IN"/>
              </w:rPr>
            </w:pPr>
          </w:p>
          <w:p w:rsidR="003A372E" w:rsidRPr="003A372E" w:rsidRDefault="003A372E" w:rsidP="003A372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Arial" w:eastAsia="NSimSun" w:hAnsi="Arial" w:cs="Arial"/>
                <w:kern w:val="3"/>
                <w:lang w:bidi="hi-IN"/>
              </w:rPr>
            </w:pPr>
            <w:r w:rsidRPr="003A372E">
              <w:rPr>
                <w:rFonts w:ascii="Arial" w:eastAsia="NSimSun" w:hAnsi="Arial" w:cs="Arial"/>
                <w:kern w:val="3"/>
                <w:lang w:bidi="hi-IN"/>
              </w:rPr>
              <w:t>NIP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372E" w:rsidRPr="003A372E" w:rsidRDefault="003A372E" w:rsidP="003A372E">
            <w:pPr>
              <w:suppressLineNumbers/>
              <w:autoSpaceDN w:val="0"/>
              <w:spacing w:after="0" w:line="480" w:lineRule="auto"/>
              <w:textAlignment w:val="baseline"/>
              <w:rPr>
                <w:rFonts w:ascii="Arial" w:eastAsia="NSimSun" w:hAnsi="Arial" w:cs="Arial"/>
                <w:kern w:val="3"/>
                <w:lang w:bidi="hi-IN"/>
              </w:rPr>
            </w:pPr>
          </w:p>
        </w:tc>
      </w:tr>
      <w:tr w:rsidR="003A372E" w:rsidRPr="003A372E" w:rsidTr="0064186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372E" w:rsidRPr="003A372E" w:rsidRDefault="003A372E" w:rsidP="003A372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Arial" w:eastAsia="NSimSun" w:hAnsi="Arial" w:cs="Arial"/>
                <w:kern w:val="3"/>
                <w:lang w:bidi="hi-IN"/>
              </w:rPr>
            </w:pPr>
          </w:p>
          <w:p w:rsidR="003A372E" w:rsidRPr="003A372E" w:rsidRDefault="003A372E" w:rsidP="003A372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Arial" w:eastAsia="NSimSun" w:hAnsi="Arial" w:cs="Arial"/>
                <w:kern w:val="3"/>
                <w:lang w:bidi="hi-IN"/>
              </w:rPr>
            </w:pPr>
            <w:r w:rsidRPr="003A372E">
              <w:rPr>
                <w:rFonts w:ascii="Arial" w:eastAsia="NSimSun" w:hAnsi="Arial" w:cs="Arial"/>
                <w:kern w:val="3"/>
                <w:lang w:bidi="hi-IN"/>
              </w:rPr>
              <w:t>Nr telef.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372E" w:rsidRPr="003A372E" w:rsidRDefault="003A372E" w:rsidP="003A372E">
            <w:pPr>
              <w:suppressLineNumbers/>
              <w:autoSpaceDN w:val="0"/>
              <w:spacing w:after="0" w:line="480" w:lineRule="auto"/>
              <w:textAlignment w:val="baseline"/>
              <w:rPr>
                <w:rFonts w:ascii="Arial" w:eastAsia="NSimSun" w:hAnsi="Arial" w:cs="Arial"/>
                <w:kern w:val="3"/>
                <w:lang w:bidi="hi-IN"/>
              </w:rPr>
            </w:pPr>
          </w:p>
        </w:tc>
      </w:tr>
      <w:tr w:rsidR="003A372E" w:rsidRPr="003A372E" w:rsidTr="0064186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372E" w:rsidRPr="003A372E" w:rsidRDefault="003A372E" w:rsidP="003A372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Arial" w:eastAsia="NSimSun" w:hAnsi="Arial" w:cs="Arial"/>
                <w:kern w:val="3"/>
                <w:lang w:bidi="hi-IN"/>
              </w:rPr>
            </w:pPr>
          </w:p>
          <w:p w:rsidR="003A372E" w:rsidRPr="003A372E" w:rsidRDefault="003A372E" w:rsidP="003A372E">
            <w:pPr>
              <w:suppressLineNumbers/>
              <w:autoSpaceDN w:val="0"/>
              <w:spacing w:after="0" w:line="240" w:lineRule="auto"/>
              <w:jc w:val="center"/>
              <w:textAlignment w:val="baseline"/>
              <w:rPr>
                <w:rFonts w:ascii="Arial" w:eastAsia="NSimSun" w:hAnsi="Arial" w:cs="Arial"/>
                <w:kern w:val="3"/>
                <w:lang w:bidi="hi-IN"/>
              </w:rPr>
            </w:pPr>
            <w:r w:rsidRPr="003A372E">
              <w:rPr>
                <w:rFonts w:ascii="Arial" w:eastAsia="NSimSun" w:hAnsi="Arial" w:cs="Arial"/>
                <w:kern w:val="3"/>
                <w:lang w:bidi="hi-IN"/>
              </w:rPr>
              <w:t>E-mail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372E" w:rsidRPr="003A372E" w:rsidRDefault="003A372E" w:rsidP="003A372E">
            <w:pPr>
              <w:suppressLineNumbers/>
              <w:autoSpaceDN w:val="0"/>
              <w:spacing w:after="0" w:line="480" w:lineRule="auto"/>
              <w:textAlignment w:val="baseline"/>
              <w:rPr>
                <w:rFonts w:ascii="Arial" w:eastAsia="NSimSun" w:hAnsi="Arial" w:cs="Arial"/>
                <w:kern w:val="3"/>
                <w:lang w:bidi="hi-IN"/>
              </w:rPr>
            </w:pPr>
          </w:p>
        </w:tc>
      </w:tr>
    </w:tbl>
    <w:p w:rsidR="003A372E" w:rsidRPr="003A372E" w:rsidRDefault="003A372E" w:rsidP="003A372E">
      <w:pPr>
        <w:autoSpaceDN w:val="0"/>
        <w:spacing w:after="0" w:line="360" w:lineRule="auto"/>
        <w:textAlignment w:val="baseline"/>
        <w:rPr>
          <w:rFonts w:ascii="Arial" w:eastAsia="NSimSun" w:hAnsi="Arial" w:cs="Arial"/>
          <w:b/>
          <w:bCs/>
          <w:kern w:val="3"/>
          <w:lang w:bidi="hi-IN"/>
        </w:rPr>
      </w:pPr>
    </w:p>
    <w:p w:rsidR="003A372E" w:rsidRPr="003A372E" w:rsidRDefault="003A372E" w:rsidP="003A372E">
      <w:pPr>
        <w:numPr>
          <w:ilvl w:val="0"/>
          <w:numId w:val="8"/>
        </w:numPr>
        <w:autoSpaceDN w:val="0"/>
        <w:spacing w:after="0" w:line="360" w:lineRule="auto"/>
        <w:textAlignment w:val="baseline"/>
        <w:rPr>
          <w:rFonts w:ascii="Arial" w:eastAsia="NSimSun" w:hAnsi="Arial" w:cs="Arial"/>
          <w:b/>
          <w:bCs/>
          <w:kern w:val="3"/>
          <w:lang w:bidi="hi-IN"/>
        </w:rPr>
      </w:pPr>
      <w:r w:rsidRPr="003A372E">
        <w:rPr>
          <w:rFonts w:ascii="Arial" w:eastAsia="NSimSun" w:hAnsi="Arial" w:cs="Arial"/>
          <w:b/>
          <w:bCs/>
          <w:kern w:val="3"/>
          <w:lang w:bidi="hi-IN"/>
        </w:rPr>
        <w:t>Nazwa i adres Zamawiającego:</w:t>
      </w:r>
    </w:p>
    <w:p w:rsidR="003A372E" w:rsidRPr="003A372E" w:rsidRDefault="003A372E" w:rsidP="003A372E">
      <w:pPr>
        <w:autoSpaceDN w:val="0"/>
        <w:spacing w:after="0" w:line="36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bidi="hi-IN"/>
        </w:rPr>
      </w:pPr>
      <w:r w:rsidRPr="003A372E">
        <w:rPr>
          <w:rFonts w:ascii="Arial" w:eastAsia="NSimSun" w:hAnsi="Arial" w:cs="Arial"/>
          <w:b/>
          <w:bCs/>
          <w:kern w:val="3"/>
          <w:lang w:bidi="hi-IN"/>
        </w:rPr>
        <w:t xml:space="preserve">     </w:t>
      </w:r>
      <w:r w:rsidRPr="003A372E">
        <w:rPr>
          <w:rFonts w:ascii="Arial" w:eastAsia="NSimSun" w:hAnsi="Arial" w:cs="Arial"/>
          <w:kern w:val="3"/>
          <w:lang w:bidi="hi-IN"/>
        </w:rPr>
        <w:t xml:space="preserve">Nazwa nabywcy:                 </w:t>
      </w:r>
      <w:r w:rsidRPr="003A372E">
        <w:rPr>
          <w:rFonts w:ascii="Arial" w:eastAsia="NSimSun" w:hAnsi="Arial" w:cs="Arial"/>
          <w:b/>
          <w:bCs/>
          <w:kern w:val="3"/>
          <w:lang w:bidi="hi-IN"/>
        </w:rPr>
        <w:t>Powiat Koszaliński,  ul. Racławicka 13,  75-620  Koszalin</w:t>
      </w:r>
    </w:p>
    <w:p w:rsidR="003A372E" w:rsidRPr="003A372E" w:rsidRDefault="003A372E" w:rsidP="003A372E">
      <w:pPr>
        <w:autoSpaceDN w:val="0"/>
        <w:spacing w:after="0" w:line="36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bidi="hi-IN"/>
        </w:rPr>
      </w:pPr>
      <w:r w:rsidRPr="003A372E">
        <w:rPr>
          <w:rFonts w:ascii="Arial" w:eastAsia="NSimSun" w:hAnsi="Arial" w:cs="Arial"/>
          <w:b/>
          <w:bCs/>
          <w:kern w:val="3"/>
          <w:lang w:bidi="hi-IN"/>
        </w:rPr>
        <w:t xml:space="preserve">    </w:t>
      </w:r>
      <w:r w:rsidRPr="003A372E">
        <w:rPr>
          <w:rFonts w:ascii="Arial" w:eastAsia="NSimSun" w:hAnsi="Arial" w:cs="Arial"/>
          <w:kern w:val="3"/>
          <w:lang w:bidi="hi-IN"/>
        </w:rPr>
        <w:t xml:space="preserve"> NIP:                                     </w:t>
      </w:r>
      <w:r w:rsidRPr="003A372E">
        <w:rPr>
          <w:rFonts w:ascii="Arial" w:eastAsia="NSimSun" w:hAnsi="Arial" w:cs="Arial"/>
          <w:b/>
          <w:bCs/>
          <w:kern w:val="3"/>
          <w:lang w:bidi="hi-IN"/>
        </w:rPr>
        <w:t>669-23-87-595</w:t>
      </w:r>
    </w:p>
    <w:p w:rsidR="003A372E" w:rsidRPr="003A372E" w:rsidRDefault="003A372E" w:rsidP="003A372E">
      <w:pPr>
        <w:autoSpaceDN w:val="0"/>
        <w:spacing w:after="0" w:line="36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bidi="hi-IN"/>
        </w:rPr>
      </w:pPr>
      <w:r w:rsidRPr="003A372E">
        <w:rPr>
          <w:rFonts w:ascii="Arial" w:eastAsia="NSimSun" w:hAnsi="Arial" w:cs="Arial"/>
          <w:b/>
          <w:bCs/>
          <w:kern w:val="3"/>
          <w:lang w:bidi="hi-IN"/>
        </w:rPr>
        <w:t xml:space="preserve">    </w:t>
      </w:r>
      <w:r w:rsidRPr="003A372E">
        <w:rPr>
          <w:rFonts w:ascii="Arial" w:eastAsia="NSimSun" w:hAnsi="Arial" w:cs="Arial"/>
          <w:kern w:val="3"/>
          <w:lang w:bidi="hi-IN"/>
        </w:rPr>
        <w:t xml:space="preserve"> Nazwa odbiorcy/płatnika:</w:t>
      </w:r>
      <w:r w:rsidRPr="003A372E">
        <w:rPr>
          <w:rFonts w:ascii="Arial" w:eastAsia="NSimSun" w:hAnsi="Arial" w:cs="Arial"/>
          <w:b/>
          <w:bCs/>
          <w:kern w:val="3"/>
          <w:lang w:bidi="hi-IN"/>
        </w:rPr>
        <w:t xml:space="preserve">   DOM  POMOCY  SPOŁECZNEJ  W  ŻYDOWIE</w:t>
      </w:r>
    </w:p>
    <w:p w:rsidR="003A372E" w:rsidRPr="003A372E" w:rsidRDefault="003A372E" w:rsidP="003A372E">
      <w:pPr>
        <w:autoSpaceDN w:val="0"/>
        <w:spacing w:after="0" w:line="36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bidi="hi-IN"/>
        </w:rPr>
      </w:pPr>
      <w:r w:rsidRPr="003A372E">
        <w:rPr>
          <w:rFonts w:ascii="Arial" w:eastAsia="NSimSun" w:hAnsi="Arial" w:cs="Arial"/>
          <w:b/>
          <w:bCs/>
          <w:kern w:val="3"/>
          <w:lang w:bidi="hi-IN"/>
        </w:rPr>
        <w:t xml:space="preserve">     </w:t>
      </w:r>
      <w:r w:rsidRPr="003A372E">
        <w:rPr>
          <w:rFonts w:ascii="Arial" w:eastAsia="NSimSun" w:hAnsi="Arial" w:cs="Arial"/>
          <w:kern w:val="3"/>
          <w:lang w:bidi="hi-IN"/>
        </w:rPr>
        <w:t xml:space="preserve">Adres:                                 </w:t>
      </w:r>
      <w:r w:rsidRPr="003A372E">
        <w:rPr>
          <w:rFonts w:ascii="Arial" w:eastAsia="NSimSun" w:hAnsi="Arial" w:cs="Arial"/>
          <w:b/>
          <w:bCs/>
          <w:kern w:val="3"/>
          <w:lang w:bidi="hi-IN"/>
        </w:rPr>
        <w:t>ŻYDOWO 107,   76-010  POLANÓW</w:t>
      </w:r>
    </w:p>
    <w:p w:rsidR="00695D52" w:rsidRPr="003A372E" w:rsidRDefault="003A372E" w:rsidP="003A372E">
      <w:pPr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bidi="hi-IN"/>
        </w:rPr>
      </w:pPr>
      <w:r w:rsidRPr="003A372E">
        <w:rPr>
          <w:rFonts w:ascii="Arial" w:eastAsia="NSimSun" w:hAnsi="Arial" w:cs="Arial"/>
          <w:b/>
          <w:bCs/>
          <w:kern w:val="3"/>
          <w:lang w:bidi="hi-IN"/>
        </w:rPr>
        <w:t xml:space="preserve">     </w:t>
      </w:r>
      <w:r w:rsidRPr="003A372E">
        <w:rPr>
          <w:rFonts w:ascii="Arial" w:eastAsia="NSimSun" w:hAnsi="Arial" w:cs="Arial"/>
          <w:kern w:val="3"/>
          <w:lang w:bidi="hi-IN"/>
        </w:rPr>
        <w:t xml:space="preserve">Telefon:                              </w:t>
      </w:r>
      <w:r w:rsidRPr="003A372E">
        <w:rPr>
          <w:rFonts w:ascii="Arial" w:eastAsia="NSimSun" w:hAnsi="Arial" w:cs="Arial"/>
          <w:b/>
          <w:bCs/>
          <w:kern w:val="3"/>
          <w:lang w:bidi="hi-IN"/>
        </w:rPr>
        <w:t>(094)  318 88 87</w:t>
      </w:r>
    </w:p>
    <w:p w:rsidR="000B1595" w:rsidRDefault="000B1595">
      <w:pPr>
        <w:overflowPunct w:val="0"/>
        <w:autoSpaceDE w:val="0"/>
        <w:spacing w:after="0" w:line="240" w:lineRule="auto"/>
        <w:ind w:left="720"/>
        <w:jc w:val="both"/>
        <w:textAlignment w:val="baseline"/>
      </w:pPr>
      <w:r>
        <w:rPr>
          <w:rFonts w:ascii="Arial" w:hAnsi="Arial" w:cs="Arial"/>
        </w:rPr>
        <w:lastRenderedPageBreak/>
        <w:t xml:space="preserve"> </w:t>
      </w:r>
      <w:r>
        <w:rPr>
          <w:rFonts w:ascii="Arial" w:hAnsi="Arial" w:cs="Arial"/>
          <w:i/>
        </w:rPr>
        <w:t xml:space="preserve">                                                                                                                               </w:t>
      </w:r>
    </w:p>
    <w:p w:rsidR="000B1595" w:rsidRPr="003A372E" w:rsidRDefault="000B1595" w:rsidP="003A372E">
      <w:pPr>
        <w:numPr>
          <w:ilvl w:val="0"/>
          <w:numId w:val="8"/>
        </w:numPr>
        <w:spacing w:after="120" w:line="240" w:lineRule="auto"/>
        <w:jc w:val="both"/>
      </w:pPr>
      <w:r w:rsidRPr="003A372E">
        <w:rPr>
          <w:rFonts w:ascii="Arial" w:hAnsi="Arial" w:cs="Arial"/>
          <w:b/>
        </w:rPr>
        <w:t>Zobowiąz</w:t>
      </w:r>
      <w:r w:rsidR="00E5151C" w:rsidRPr="003A372E">
        <w:rPr>
          <w:rFonts w:ascii="Arial" w:hAnsi="Arial" w:cs="Arial"/>
          <w:b/>
        </w:rPr>
        <w:t>anie  Wykonawcy</w:t>
      </w:r>
      <w:r w:rsidRPr="003A372E">
        <w:rPr>
          <w:rFonts w:ascii="Arial" w:hAnsi="Arial" w:cs="Arial"/>
          <w:b/>
        </w:rPr>
        <w:t>:</w:t>
      </w:r>
    </w:p>
    <w:p w:rsidR="000B1595" w:rsidRPr="003A372E" w:rsidRDefault="00E5151C">
      <w:pPr>
        <w:spacing w:after="0" w:line="240" w:lineRule="auto"/>
        <w:jc w:val="both"/>
      </w:pPr>
      <w:r w:rsidRPr="003A372E">
        <w:rPr>
          <w:rFonts w:ascii="Arial" w:hAnsi="Arial" w:cs="Arial"/>
        </w:rPr>
        <w:t xml:space="preserve">Zgodnie z opisem </w:t>
      </w:r>
      <w:r w:rsidR="000B1595" w:rsidRPr="003A372E">
        <w:rPr>
          <w:rFonts w:ascii="Arial" w:hAnsi="Arial" w:cs="Arial"/>
        </w:rPr>
        <w:t>przedmiotu  zamówienia  w  zapytaniu  ofertowym,  of</w:t>
      </w:r>
      <w:r w:rsidR="00695D52" w:rsidRPr="003A372E">
        <w:rPr>
          <w:rFonts w:ascii="Arial" w:hAnsi="Arial" w:cs="Arial"/>
        </w:rPr>
        <w:t xml:space="preserve">eruję  wykonanie  na  rzecz </w:t>
      </w:r>
      <w:r w:rsidR="000B1595" w:rsidRPr="003A372E">
        <w:rPr>
          <w:rFonts w:ascii="Arial" w:hAnsi="Arial" w:cs="Arial"/>
        </w:rPr>
        <w:t xml:space="preserve">Domu  Pomocy  Społecznej  w  Żydowie </w:t>
      </w:r>
      <w:r w:rsidR="000B1595" w:rsidRPr="003A372E">
        <w:rPr>
          <w:rFonts w:ascii="Arial" w:eastAsia="Times New Roman" w:hAnsi="Arial" w:cs="Arial"/>
          <w:lang w:eastAsia="pl-PL"/>
        </w:rPr>
        <w:t>sukcesywn</w:t>
      </w:r>
      <w:r w:rsidRPr="003A372E">
        <w:rPr>
          <w:rFonts w:ascii="Arial" w:eastAsia="Times New Roman" w:hAnsi="Arial" w:cs="Arial"/>
          <w:lang w:eastAsia="pl-PL"/>
        </w:rPr>
        <w:t>ych dostaw</w:t>
      </w:r>
      <w:r w:rsidR="000B1595" w:rsidRPr="003A372E">
        <w:rPr>
          <w:rFonts w:ascii="Arial" w:eastAsia="Times New Roman" w:hAnsi="Arial" w:cs="Arial"/>
          <w:lang w:eastAsia="pl-PL"/>
        </w:rPr>
        <w:t xml:space="preserve"> </w:t>
      </w:r>
      <w:bookmarkStart w:id="0" w:name="_GoBack"/>
      <w:bookmarkEnd w:id="0"/>
      <w:r w:rsidR="00C25844" w:rsidRPr="00C25844">
        <w:rPr>
          <w:rFonts w:ascii="Arial" w:eastAsia="Times New Roman" w:hAnsi="Arial" w:cs="Arial"/>
          <w:lang w:eastAsia="pl-PL"/>
        </w:rPr>
        <w:t xml:space="preserve">chemii gospodarczej i środków czystości </w:t>
      </w:r>
      <w:r w:rsidRPr="003A372E">
        <w:rPr>
          <w:rFonts w:ascii="Arial" w:hAnsi="Arial" w:cs="Arial"/>
        </w:rPr>
        <w:t>wg  n/wym.  warunków</w:t>
      </w:r>
      <w:r w:rsidR="000B1595" w:rsidRPr="003A372E">
        <w:rPr>
          <w:rFonts w:ascii="Arial" w:hAnsi="Arial" w:cs="Arial"/>
        </w:rPr>
        <w:t>:</w:t>
      </w:r>
    </w:p>
    <w:p w:rsidR="000B1595" w:rsidRPr="003A372E" w:rsidRDefault="000B1595">
      <w:pPr>
        <w:spacing w:after="0" w:line="240" w:lineRule="auto"/>
        <w:jc w:val="both"/>
        <w:rPr>
          <w:rFonts w:ascii="Arial" w:hAnsi="Arial" w:cs="Arial"/>
        </w:rPr>
      </w:pPr>
    </w:p>
    <w:p w:rsidR="000B1595" w:rsidRPr="003A372E" w:rsidRDefault="000B1595" w:rsidP="003A372E">
      <w:pPr>
        <w:spacing w:after="120" w:line="240" w:lineRule="auto"/>
        <w:ind w:left="720"/>
        <w:jc w:val="both"/>
      </w:pPr>
      <w:r w:rsidRPr="003A372E">
        <w:rPr>
          <w:rFonts w:ascii="Arial" w:hAnsi="Arial" w:cs="Arial"/>
          <w:b/>
        </w:rPr>
        <w:t>Oferuję  wykonanie  zamówienia  za  n</w:t>
      </w:r>
      <w:r w:rsidR="00E5151C" w:rsidRPr="003A372E">
        <w:rPr>
          <w:rFonts w:ascii="Arial" w:hAnsi="Arial" w:cs="Arial"/>
          <w:b/>
        </w:rPr>
        <w:t>astępującą  cenę</w:t>
      </w:r>
      <w:r w:rsidRPr="003A372E">
        <w:rPr>
          <w:rFonts w:ascii="Arial" w:hAnsi="Arial" w:cs="Arial"/>
          <w:b/>
        </w:rPr>
        <w:t>:</w:t>
      </w:r>
      <w:r w:rsidRPr="003A372E">
        <w:rPr>
          <w:rFonts w:ascii="Arial" w:hAnsi="Arial" w:cs="Arial"/>
        </w:rPr>
        <w:t xml:space="preserve"> </w:t>
      </w:r>
      <w:r w:rsidRPr="003A372E">
        <w:rPr>
          <w:rFonts w:ascii="Arial" w:hAnsi="Arial" w:cs="Arial"/>
          <w:i/>
        </w:rPr>
        <w:t xml:space="preserve">                                                                                                                               </w:t>
      </w:r>
    </w:p>
    <w:p w:rsidR="000B1595" w:rsidRPr="003A372E" w:rsidRDefault="000B1595">
      <w:pPr>
        <w:numPr>
          <w:ilvl w:val="0"/>
          <w:numId w:val="4"/>
        </w:numPr>
        <w:overflowPunct w:val="0"/>
        <w:autoSpaceDE w:val="0"/>
        <w:spacing w:after="0" w:line="360" w:lineRule="auto"/>
        <w:textAlignment w:val="baseline"/>
      </w:pPr>
      <w:r w:rsidRPr="003A372E">
        <w:rPr>
          <w:rFonts w:ascii="Arial" w:eastAsia="Times New Roman" w:hAnsi="Arial" w:cs="Arial"/>
          <w:lang w:eastAsia="pl-PL"/>
        </w:rPr>
        <w:t>Wartość netto ……………</w:t>
      </w:r>
      <w:r w:rsidR="00E5151C" w:rsidRPr="003A372E">
        <w:rPr>
          <w:rFonts w:ascii="Arial" w:eastAsia="Times New Roman" w:hAnsi="Arial" w:cs="Arial"/>
          <w:lang w:eastAsia="pl-PL"/>
        </w:rPr>
        <w:t>…..….zł</w:t>
      </w:r>
    </w:p>
    <w:p w:rsidR="000B1595" w:rsidRPr="003A372E" w:rsidRDefault="00E5151C">
      <w:pPr>
        <w:numPr>
          <w:ilvl w:val="0"/>
          <w:numId w:val="4"/>
        </w:numPr>
        <w:overflowPunct w:val="0"/>
        <w:autoSpaceDE w:val="0"/>
        <w:spacing w:after="0" w:line="360" w:lineRule="auto"/>
        <w:textAlignment w:val="baseline"/>
      </w:pPr>
      <w:r w:rsidRPr="003A372E">
        <w:rPr>
          <w:rFonts w:ascii="Arial" w:eastAsia="Times New Roman" w:hAnsi="Arial" w:cs="Arial"/>
          <w:lang w:eastAsia="pl-PL"/>
        </w:rPr>
        <w:t>Podatek VAT    ……</w:t>
      </w:r>
      <w:r w:rsidR="000B1595" w:rsidRPr="003A372E">
        <w:rPr>
          <w:rFonts w:ascii="Arial" w:eastAsia="Times New Roman" w:hAnsi="Arial" w:cs="Arial"/>
          <w:lang w:eastAsia="pl-PL"/>
        </w:rPr>
        <w:t>%     ……</w:t>
      </w:r>
      <w:r w:rsidRPr="003A372E">
        <w:rPr>
          <w:rFonts w:ascii="Arial" w:eastAsia="Times New Roman" w:hAnsi="Arial" w:cs="Arial"/>
          <w:lang w:eastAsia="pl-PL"/>
        </w:rPr>
        <w:t>….</w:t>
      </w:r>
      <w:r w:rsidR="000B1595" w:rsidRPr="003A372E">
        <w:rPr>
          <w:rFonts w:ascii="Arial" w:eastAsia="Times New Roman" w:hAnsi="Arial" w:cs="Arial"/>
          <w:lang w:eastAsia="pl-PL"/>
        </w:rPr>
        <w:t>……..zł</w:t>
      </w:r>
    </w:p>
    <w:p w:rsidR="000B1595" w:rsidRPr="003A372E" w:rsidRDefault="000B1595">
      <w:pPr>
        <w:numPr>
          <w:ilvl w:val="0"/>
          <w:numId w:val="4"/>
        </w:numPr>
        <w:overflowPunct w:val="0"/>
        <w:autoSpaceDE w:val="0"/>
        <w:spacing w:after="0" w:line="360" w:lineRule="auto"/>
        <w:textAlignment w:val="baseline"/>
      </w:pPr>
      <w:r w:rsidRPr="003A372E">
        <w:rPr>
          <w:rFonts w:ascii="Arial" w:eastAsia="Times New Roman" w:hAnsi="Arial" w:cs="Arial"/>
          <w:lang w:eastAsia="pl-PL"/>
        </w:rPr>
        <w:t>Wartość brutto     ...........</w:t>
      </w:r>
      <w:r w:rsidR="00E5151C" w:rsidRPr="003A372E">
        <w:rPr>
          <w:rFonts w:ascii="Arial" w:eastAsia="Times New Roman" w:hAnsi="Arial" w:cs="Arial"/>
          <w:lang w:eastAsia="pl-PL"/>
        </w:rPr>
        <w:t>..............zł</w:t>
      </w:r>
    </w:p>
    <w:p w:rsidR="000B1595" w:rsidRPr="003A372E" w:rsidRDefault="00ED6233">
      <w:pPr>
        <w:tabs>
          <w:tab w:val="right" w:pos="426"/>
        </w:tabs>
        <w:spacing w:after="0" w:line="240" w:lineRule="auto"/>
        <w:jc w:val="both"/>
      </w:pPr>
      <w:r w:rsidRPr="003A372E">
        <w:rPr>
          <w:rFonts w:ascii="Arial" w:eastAsia="Times New Roman" w:hAnsi="Arial" w:cs="Arial"/>
          <w:lang w:eastAsia="pl-PL"/>
        </w:rPr>
        <w:t>(</w:t>
      </w:r>
      <w:r w:rsidR="000B1595" w:rsidRPr="003A372E">
        <w:rPr>
          <w:rFonts w:ascii="Arial" w:eastAsia="Times New Roman" w:hAnsi="Arial" w:cs="Arial"/>
          <w:lang w:eastAsia="pl-PL"/>
        </w:rPr>
        <w:t>Słownie złotych brutto............................................................................................</w:t>
      </w:r>
      <w:r w:rsidR="003A372E">
        <w:rPr>
          <w:rFonts w:ascii="Arial" w:eastAsia="Times New Roman" w:hAnsi="Arial" w:cs="Arial"/>
          <w:lang w:eastAsia="pl-PL"/>
        </w:rPr>
        <w:t>...............................</w:t>
      </w:r>
      <w:r w:rsidR="000B1595" w:rsidRPr="003A372E">
        <w:rPr>
          <w:rFonts w:ascii="Arial" w:eastAsia="Times New Roman" w:hAnsi="Arial" w:cs="Arial"/>
          <w:lang w:eastAsia="pl-PL"/>
        </w:rPr>
        <w:t>.......)</w:t>
      </w:r>
    </w:p>
    <w:p w:rsidR="003A372E" w:rsidRDefault="003A372E" w:rsidP="003A372E">
      <w:pPr>
        <w:pStyle w:val="Standard"/>
        <w:spacing w:line="360" w:lineRule="auto"/>
        <w:ind w:left="675"/>
        <w:rPr>
          <w:rFonts w:ascii="Arial" w:hAnsi="Arial"/>
          <w:b/>
          <w:bCs/>
          <w:sz w:val="22"/>
          <w:szCs w:val="22"/>
        </w:rPr>
      </w:pPr>
    </w:p>
    <w:p w:rsidR="003A372E" w:rsidRDefault="003A372E" w:rsidP="003A372E">
      <w:pPr>
        <w:pStyle w:val="Standard"/>
        <w:spacing w:line="360" w:lineRule="auto"/>
        <w:ind w:left="675" w:hanging="249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6.  Oświadczenie Wykonawcy:</w:t>
      </w:r>
    </w:p>
    <w:p w:rsidR="000B1595" w:rsidRDefault="000B1595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rPr>
          <w:rFonts w:ascii="Arial" w:hAnsi="Arial" w:cs="Arial"/>
          <w:sz w:val="20"/>
          <w:szCs w:val="20"/>
        </w:rPr>
        <w:t>Zadeklarowane  wyżej  cena  brutto  zawiera  podatek  VAT  w  należnej  wysokości  oraz  wszystkie koszty,  opłaty,  upusty  i  podatki  związane  z  realizacją  zamówienia.</w:t>
      </w:r>
    </w:p>
    <w:p w:rsidR="000B1595" w:rsidRDefault="000B1595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rPr>
          <w:rFonts w:ascii="Arial" w:hAnsi="Arial" w:cs="Arial"/>
          <w:sz w:val="20"/>
          <w:szCs w:val="20"/>
        </w:rPr>
        <w:t>Realizacje  zamówienia  wykonam  z  należytą  starannością  na  warunkach  określonych  w  zapytaniu  ofertowym.</w:t>
      </w:r>
    </w:p>
    <w:p w:rsidR="000B1595" w:rsidRDefault="000B1595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rPr>
          <w:rFonts w:ascii="Arial" w:hAnsi="Arial" w:cs="Arial"/>
          <w:sz w:val="20"/>
          <w:szCs w:val="20"/>
        </w:rPr>
        <w:t xml:space="preserve">Oferuję  realizację  zamówienia  w  okresie  </w:t>
      </w:r>
      <w:r w:rsidRPr="00A23849">
        <w:rPr>
          <w:rFonts w:ascii="Arial" w:hAnsi="Arial" w:cs="Arial"/>
          <w:b/>
          <w:sz w:val="20"/>
          <w:szCs w:val="20"/>
          <w:u w:val="single"/>
        </w:rPr>
        <w:t>od 01.01.20</w:t>
      </w:r>
      <w:r w:rsidR="003A489B">
        <w:rPr>
          <w:rFonts w:ascii="Arial" w:hAnsi="Arial" w:cs="Arial"/>
          <w:b/>
          <w:sz w:val="20"/>
          <w:szCs w:val="20"/>
          <w:u w:val="single"/>
        </w:rPr>
        <w:t>2</w:t>
      </w:r>
      <w:r w:rsidR="003A372E">
        <w:rPr>
          <w:rFonts w:ascii="Arial" w:hAnsi="Arial" w:cs="Arial"/>
          <w:b/>
          <w:sz w:val="20"/>
          <w:szCs w:val="20"/>
          <w:u w:val="single"/>
        </w:rPr>
        <w:t>1</w:t>
      </w:r>
      <w:r w:rsidRPr="00A23849">
        <w:rPr>
          <w:rFonts w:ascii="Arial" w:hAnsi="Arial" w:cs="Arial"/>
          <w:b/>
          <w:sz w:val="20"/>
          <w:szCs w:val="20"/>
          <w:u w:val="single"/>
        </w:rPr>
        <w:t xml:space="preserve"> r</w:t>
      </w:r>
      <w:r w:rsidR="00695D52" w:rsidRPr="00A23849">
        <w:rPr>
          <w:rFonts w:ascii="Arial" w:hAnsi="Arial" w:cs="Arial"/>
          <w:b/>
          <w:sz w:val="20"/>
          <w:szCs w:val="20"/>
          <w:u w:val="single"/>
        </w:rPr>
        <w:t>.</w:t>
      </w:r>
      <w:r w:rsidRPr="00A23849">
        <w:rPr>
          <w:rFonts w:ascii="Arial" w:hAnsi="Arial" w:cs="Arial"/>
          <w:b/>
          <w:sz w:val="20"/>
          <w:szCs w:val="20"/>
          <w:u w:val="single"/>
        </w:rPr>
        <w:t xml:space="preserve">  do 31. 12. 20</w:t>
      </w:r>
      <w:r w:rsidR="003A489B">
        <w:rPr>
          <w:rFonts w:ascii="Arial" w:hAnsi="Arial" w:cs="Arial"/>
          <w:b/>
          <w:sz w:val="20"/>
          <w:szCs w:val="20"/>
          <w:u w:val="single"/>
        </w:rPr>
        <w:t>2</w:t>
      </w:r>
      <w:r w:rsidR="003A372E">
        <w:rPr>
          <w:rFonts w:ascii="Arial" w:hAnsi="Arial" w:cs="Arial"/>
          <w:b/>
          <w:sz w:val="20"/>
          <w:szCs w:val="20"/>
          <w:u w:val="single"/>
        </w:rPr>
        <w:t>1</w:t>
      </w:r>
      <w:r w:rsidRPr="00A23849">
        <w:rPr>
          <w:rFonts w:ascii="Arial" w:hAnsi="Arial" w:cs="Arial"/>
          <w:b/>
          <w:sz w:val="20"/>
          <w:szCs w:val="20"/>
          <w:u w:val="single"/>
        </w:rPr>
        <w:t xml:space="preserve">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B1595" w:rsidRDefault="000B1595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rPr>
          <w:rFonts w:ascii="Arial" w:hAnsi="Arial" w:cs="Arial"/>
          <w:sz w:val="20"/>
          <w:szCs w:val="20"/>
        </w:rPr>
        <w:t>Jesteśmy  uprawnieni  do  występowania  w  obrocie  prawnym,  zgodnie  z  wymaganiami ustawowymi.</w:t>
      </w:r>
    </w:p>
    <w:p w:rsidR="000B1595" w:rsidRDefault="000B1595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rPr>
          <w:rFonts w:ascii="Arial" w:hAnsi="Arial" w:cs="Arial"/>
          <w:sz w:val="20"/>
          <w:szCs w:val="20"/>
        </w:rPr>
        <w:t>Posiadamy  uprawnienia  niezbędne  do  wykonania  określonych prac  lub  czynności,  jeżeli ustawy  nakładają  obowiązek  posiadania  takich  uprawnień.</w:t>
      </w:r>
    </w:p>
    <w:p w:rsidR="000B1595" w:rsidRDefault="000B1595" w:rsidP="00695D52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rPr>
          <w:rFonts w:ascii="Arial" w:hAnsi="Arial" w:cs="Arial"/>
          <w:sz w:val="20"/>
          <w:szCs w:val="20"/>
        </w:rPr>
        <w:t xml:space="preserve">Posiadamy  niezbędną  wiedzę  i  doświadczenie,  potencjał  ekonomiczny  i  techniczny, </w:t>
      </w:r>
      <w:r w:rsidRPr="00695D52">
        <w:rPr>
          <w:rFonts w:ascii="Arial" w:hAnsi="Arial" w:cs="Arial"/>
          <w:sz w:val="20"/>
          <w:szCs w:val="20"/>
        </w:rPr>
        <w:t>a  także pracowników  zdolnych  do  wykonania  niniejszego  zamówienia.</w:t>
      </w:r>
    </w:p>
    <w:p w:rsidR="000B1595" w:rsidRDefault="000B1595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rPr>
          <w:rFonts w:ascii="Arial" w:hAnsi="Arial" w:cs="Arial"/>
          <w:sz w:val="20"/>
          <w:szCs w:val="20"/>
        </w:rPr>
        <w:t>Znajdujemy  się  w  sytuacji  ekonomicznej  i  finansowej  zapewniającej  wykonanie  przedmiotowego  zamówienia.</w:t>
      </w:r>
    </w:p>
    <w:p w:rsidR="000B1595" w:rsidRDefault="000B1595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rPr>
          <w:rFonts w:ascii="Arial" w:hAnsi="Arial" w:cs="Arial"/>
          <w:sz w:val="20"/>
          <w:szCs w:val="20"/>
        </w:rPr>
        <w:t>Zapoznałem  się  z  treścią  zapytania  ofertowego  i  nie  wnoszę  do  niego  zastrzeżeń,  zdobyłem wszelkie  informacje  potrzebne  do  właściwego  opracowania  oferty  oraz  do  należytego wykonania  przedmiotu  zamówienia.</w:t>
      </w:r>
    </w:p>
    <w:p w:rsidR="000B1595" w:rsidRDefault="000B1595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rPr>
          <w:rFonts w:ascii="Arial" w:hAnsi="Arial" w:cs="Arial"/>
          <w:sz w:val="20"/>
          <w:szCs w:val="20"/>
        </w:rPr>
        <w:t xml:space="preserve">Zawarty  w  </w:t>
      </w:r>
      <w:r w:rsidR="00A23849">
        <w:rPr>
          <w:rFonts w:ascii="Arial" w:hAnsi="Arial" w:cs="Arial"/>
          <w:b/>
          <w:sz w:val="20"/>
          <w:szCs w:val="20"/>
        </w:rPr>
        <w:t xml:space="preserve">załączniku </w:t>
      </w:r>
      <w:r w:rsidR="00865D67">
        <w:rPr>
          <w:rFonts w:ascii="Arial" w:hAnsi="Arial" w:cs="Arial"/>
          <w:b/>
          <w:sz w:val="20"/>
          <w:szCs w:val="20"/>
        </w:rPr>
        <w:t>n</w:t>
      </w:r>
      <w:r>
        <w:rPr>
          <w:rFonts w:ascii="Arial" w:hAnsi="Arial" w:cs="Arial"/>
          <w:b/>
          <w:sz w:val="20"/>
          <w:szCs w:val="20"/>
        </w:rPr>
        <w:t>r 3</w:t>
      </w:r>
      <w:r w:rsidR="00A2384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  zapytania  ofertowego  projekt  umowy  zosta</w:t>
      </w:r>
      <w:r w:rsidR="003A489B">
        <w:rPr>
          <w:rFonts w:ascii="Arial" w:hAnsi="Arial" w:cs="Arial"/>
          <w:sz w:val="20"/>
          <w:szCs w:val="20"/>
        </w:rPr>
        <w:t xml:space="preserve">ł  przeze  mnie  zaakceptowany </w:t>
      </w:r>
      <w:r>
        <w:rPr>
          <w:rFonts w:ascii="Arial" w:hAnsi="Arial" w:cs="Arial"/>
          <w:sz w:val="20"/>
          <w:szCs w:val="20"/>
        </w:rPr>
        <w:t>i</w:t>
      </w:r>
      <w:r w:rsidR="00695D5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w</w:t>
      </w:r>
      <w:r w:rsidR="00695D5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razie  wybrania  mojej  oferty  zobowiązuję  się  do  podpisania  umowy  na ww. warunkach,  w  miejscu  i</w:t>
      </w:r>
      <w:r w:rsidR="00695D5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terminie  określonym  przez  Zamawiającego.</w:t>
      </w:r>
    </w:p>
    <w:p w:rsidR="000B1595" w:rsidRDefault="000B1595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Akceptuję  termin  płatności  </w:t>
      </w:r>
      <w:r>
        <w:rPr>
          <w:rFonts w:ascii="Arial" w:hAnsi="Arial" w:cs="Arial"/>
          <w:b/>
          <w:sz w:val="20"/>
          <w:szCs w:val="20"/>
          <w:u w:val="single"/>
        </w:rPr>
        <w:t xml:space="preserve">30  </w:t>
      </w:r>
      <w:r>
        <w:rPr>
          <w:rFonts w:ascii="Arial" w:hAnsi="Arial" w:cs="Arial"/>
          <w:b/>
          <w:bCs/>
          <w:sz w:val="20"/>
          <w:szCs w:val="20"/>
          <w:u w:val="single"/>
        </w:rPr>
        <w:t>dni</w:t>
      </w:r>
      <w:r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od  dat</w:t>
      </w:r>
      <w:r w:rsidR="003A489B">
        <w:rPr>
          <w:rFonts w:ascii="Arial" w:hAnsi="Arial" w:cs="Arial"/>
          <w:sz w:val="20"/>
          <w:szCs w:val="20"/>
        </w:rPr>
        <w:t xml:space="preserve">y  dostarczenia  faktury  do  </w:t>
      </w:r>
      <w:r>
        <w:rPr>
          <w:rFonts w:ascii="Arial" w:hAnsi="Arial" w:cs="Arial"/>
          <w:sz w:val="20"/>
          <w:szCs w:val="20"/>
        </w:rPr>
        <w:t>zamawiającego.</w:t>
      </w:r>
    </w:p>
    <w:p w:rsidR="000B1595" w:rsidRDefault="000B1595">
      <w:pPr>
        <w:spacing w:after="0"/>
      </w:pPr>
      <w:r>
        <w:rPr>
          <w:rFonts w:ascii="Arial" w:eastAsia="Arial" w:hAnsi="Arial" w:cs="Arial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0B1595" w:rsidRDefault="003A489B" w:rsidP="00695D52">
      <w:pPr>
        <w:numPr>
          <w:ilvl w:val="0"/>
          <w:numId w:val="6"/>
        </w:numPr>
        <w:spacing w:after="0" w:line="240" w:lineRule="auto"/>
        <w:jc w:val="both"/>
      </w:pPr>
      <w:r>
        <w:rPr>
          <w:rFonts w:ascii="Arial" w:hAnsi="Arial" w:cs="Arial"/>
          <w:b/>
          <w:sz w:val="20"/>
          <w:szCs w:val="20"/>
        </w:rPr>
        <w:t>Do  oferty  załączam</w:t>
      </w:r>
      <w:r w:rsidR="000B1595">
        <w:rPr>
          <w:rFonts w:ascii="Arial" w:hAnsi="Arial" w:cs="Arial"/>
          <w:b/>
          <w:sz w:val="20"/>
          <w:szCs w:val="20"/>
        </w:rPr>
        <w:t>:</w:t>
      </w:r>
    </w:p>
    <w:p w:rsidR="000B1595" w:rsidRDefault="000B1595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65D67"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</w:t>
      </w:r>
    </w:p>
    <w:p w:rsidR="00865D67" w:rsidRDefault="00865D67">
      <w:pPr>
        <w:spacing w:after="0" w:line="240" w:lineRule="auto"/>
        <w:jc w:val="both"/>
      </w:pPr>
    </w:p>
    <w:p w:rsidR="000B1595" w:rsidRDefault="000B1595" w:rsidP="00695D52">
      <w:pPr>
        <w:numPr>
          <w:ilvl w:val="0"/>
          <w:numId w:val="6"/>
        </w:numPr>
        <w:spacing w:after="0" w:line="240" w:lineRule="auto"/>
        <w:jc w:val="both"/>
      </w:pPr>
      <w:r>
        <w:rPr>
          <w:rFonts w:ascii="Arial" w:hAnsi="Arial" w:cs="Arial"/>
          <w:sz w:val="20"/>
          <w:szCs w:val="20"/>
        </w:rPr>
        <w:t xml:space="preserve">Ofertę  składam  na  kolejno  ponumerowanych  stronach.  Cała  oferta  wraz  z  załącznikami  składa  się   z  ………….  stron.  Oświadczam,  że  wszystkie  załączniki  stanowią  integralną  treść  oferty.  </w:t>
      </w:r>
    </w:p>
    <w:p w:rsidR="000B1595" w:rsidRDefault="000B15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B1595" w:rsidRDefault="000B15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B1595" w:rsidRDefault="000B1595">
      <w:pPr>
        <w:spacing w:after="0" w:line="240" w:lineRule="auto"/>
        <w:jc w:val="both"/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                                          </w:t>
      </w:r>
    </w:p>
    <w:p w:rsidR="003A372E" w:rsidRDefault="003A372E">
      <w:pPr>
        <w:pStyle w:val="Tekstpodstawowy21"/>
        <w:rPr>
          <w:rFonts w:ascii="Arial" w:eastAsia="Arial" w:hAnsi="Arial" w:cs="Arial"/>
          <w:sz w:val="20"/>
          <w:szCs w:val="20"/>
        </w:rPr>
      </w:pPr>
    </w:p>
    <w:p w:rsidR="000B1595" w:rsidRDefault="000B1595">
      <w:pPr>
        <w:pStyle w:val="Tekstpodstawowy21"/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...........................................………………………..</w:t>
      </w:r>
    </w:p>
    <w:p w:rsidR="000B1595" w:rsidRPr="00C72C01" w:rsidRDefault="000B1595" w:rsidP="003A372E">
      <w:pPr>
        <w:spacing w:after="0" w:line="240" w:lineRule="auto"/>
        <w:rPr>
          <w:sz w:val="18"/>
          <w:szCs w:val="18"/>
        </w:rPr>
      </w:pPr>
      <w:r w:rsidRPr="00C72C01">
        <w:rPr>
          <w:rFonts w:ascii="Arial" w:eastAsia="Arial" w:hAnsi="Arial" w:cs="Arial"/>
          <w:sz w:val="18"/>
          <w:szCs w:val="18"/>
        </w:rPr>
        <w:t xml:space="preserve">                                           </w:t>
      </w:r>
      <w:r w:rsidR="003A372E">
        <w:rPr>
          <w:rFonts w:ascii="Arial" w:eastAsia="Arial" w:hAnsi="Arial" w:cs="Arial"/>
          <w:sz w:val="18"/>
          <w:szCs w:val="18"/>
        </w:rPr>
        <w:t xml:space="preserve">                 </w:t>
      </w:r>
      <w:r w:rsidR="003A372E">
        <w:rPr>
          <w:rFonts w:ascii="Arial" w:eastAsia="Arial" w:hAnsi="Arial" w:cs="Arial"/>
          <w:sz w:val="18"/>
          <w:szCs w:val="18"/>
        </w:rPr>
        <w:tab/>
      </w:r>
      <w:r w:rsidR="003A372E">
        <w:rPr>
          <w:rFonts w:ascii="Arial" w:eastAsia="Arial" w:hAnsi="Arial" w:cs="Arial"/>
          <w:sz w:val="18"/>
          <w:szCs w:val="18"/>
        </w:rPr>
        <w:tab/>
      </w:r>
      <w:r w:rsidR="003A372E">
        <w:rPr>
          <w:rFonts w:ascii="Arial" w:eastAsia="Arial" w:hAnsi="Arial" w:cs="Arial"/>
          <w:sz w:val="18"/>
          <w:szCs w:val="18"/>
        </w:rPr>
        <w:tab/>
      </w:r>
      <w:r w:rsidR="003A372E">
        <w:rPr>
          <w:rFonts w:ascii="Arial" w:eastAsia="Arial" w:hAnsi="Arial" w:cs="Arial"/>
          <w:sz w:val="18"/>
          <w:szCs w:val="18"/>
        </w:rPr>
        <w:tab/>
      </w:r>
      <w:r w:rsidR="003A372E">
        <w:rPr>
          <w:rFonts w:ascii="Arial" w:eastAsia="Arial" w:hAnsi="Arial" w:cs="Arial"/>
          <w:sz w:val="18"/>
          <w:szCs w:val="18"/>
        </w:rPr>
        <w:tab/>
      </w:r>
      <w:r w:rsidR="003A372E">
        <w:rPr>
          <w:rFonts w:ascii="Arial" w:eastAsia="Arial" w:hAnsi="Arial" w:cs="Arial"/>
          <w:sz w:val="18"/>
          <w:szCs w:val="18"/>
        </w:rPr>
        <w:tab/>
      </w:r>
      <w:r w:rsidRPr="00C72C01">
        <w:rPr>
          <w:rFonts w:ascii="Arial" w:hAnsi="Arial" w:cs="Arial"/>
          <w:sz w:val="18"/>
          <w:szCs w:val="18"/>
        </w:rPr>
        <w:t>Podpis  i  pieczęć  Wykonawcy</w:t>
      </w:r>
    </w:p>
    <w:p w:rsidR="000B1595" w:rsidRPr="00C72C01" w:rsidRDefault="000B1595">
      <w:pPr>
        <w:spacing w:after="0" w:line="240" w:lineRule="auto"/>
        <w:jc w:val="right"/>
        <w:rPr>
          <w:sz w:val="18"/>
          <w:szCs w:val="18"/>
        </w:rPr>
      </w:pPr>
      <w:r w:rsidRPr="00C72C01">
        <w:rPr>
          <w:rFonts w:ascii="Arial" w:eastAsia="Arial" w:hAnsi="Arial" w:cs="Arial"/>
          <w:sz w:val="18"/>
          <w:szCs w:val="18"/>
        </w:rPr>
        <w:t xml:space="preserve">                                                                                   </w:t>
      </w:r>
      <w:r w:rsidRPr="00C72C01">
        <w:rPr>
          <w:rFonts w:ascii="Arial" w:hAnsi="Arial" w:cs="Arial"/>
          <w:sz w:val="18"/>
          <w:szCs w:val="18"/>
        </w:rPr>
        <w:t>lub  upoważnionego  przedstawiciela  Wykonawcy</w:t>
      </w:r>
    </w:p>
    <w:p w:rsidR="000B1595" w:rsidRDefault="000B159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0B1595" w:rsidRDefault="000B159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0B1595" w:rsidRDefault="000B159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0B1595" w:rsidRDefault="000B1595">
      <w:pPr>
        <w:spacing w:after="0" w:line="240" w:lineRule="auto"/>
        <w:jc w:val="both"/>
      </w:pPr>
      <w:r>
        <w:rPr>
          <w:rFonts w:ascii="Arial" w:hAnsi="Arial" w:cs="Arial"/>
          <w:sz w:val="20"/>
          <w:szCs w:val="20"/>
        </w:rPr>
        <w:t xml:space="preserve">*niepotrzebne  skreślić </w:t>
      </w:r>
      <w:r>
        <w:rPr>
          <w:rFonts w:ascii="Arial" w:hAnsi="Arial" w:cs="Arial"/>
        </w:rPr>
        <w:t xml:space="preserve">                                                                        </w:t>
      </w:r>
    </w:p>
    <w:sectPr w:rsidR="000B1595" w:rsidSect="003A372E">
      <w:footerReference w:type="default" r:id="rId7"/>
      <w:pgSz w:w="11906" w:h="16838"/>
      <w:pgMar w:top="284" w:right="737" w:bottom="284" w:left="90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510" w:rsidRDefault="00273510" w:rsidP="003A372E">
      <w:pPr>
        <w:spacing w:after="0" w:line="240" w:lineRule="auto"/>
      </w:pPr>
      <w:r>
        <w:separator/>
      </w:r>
    </w:p>
  </w:endnote>
  <w:endnote w:type="continuationSeparator" w:id="0">
    <w:p w:rsidR="00273510" w:rsidRDefault="00273510" w:rsidP="003A3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72E" w:rsidRDefault="003A372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25844">
      <w:rPr>
        <w:noProof/>
      </w:rPr>
      <w:t>1</w:t>
    </w:r>
    <w:r>
      <w:fldChar w:fldCharType="end"/>
    </w:r>
  </w:p>
  <w:p w:rsidR="003A372E" w:rsidRDefault="003A37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510" w:rsidRDefault="00273510" w:rsidP="003A372E">
      <w:pPr>
        <w:spacing w:after="0" w:line="240" w:lineRule="auto"/>
      </w:pPr>
      <w:r>
        <w:separator/>
      </w:r>
    </w:p>
  </w:footnote>
  <w:footnote w:type="continuationSeparator" w:id="0">
    <w:p w:rsidR="00273510" w:rsidRDefault="00273510" w:rsidP="003A3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675" w:hanging="360"/>
      </w:pPr>
      <w:rPr>
        <w:rFonts w:ascii="Arial" w:hAnsi="Arial" w:cs="Arial" w:hint="default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111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4F1400"/>
    <w:multiLevelType w:val="hybridMultilevel"/>
    <w:tmpl w:val="F51CB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45C16"/>
    <w:multiLevelType w:val="hybridMultilevel"/>
    <w:tmpl w:val="E6529180"/>
    <w:lvl w:ilvl="0" w:tplc="D37AA09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02FA5"/>
    <w:multiLevelType w:val="hybridMultilevel"/>
    <w:tmpl w:val="157ED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67701A"/>
    <w:multiLevelType w:val="hybridMultilevel"/>
    <w:tmpl w:val="C784B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2B39CA"/>
    <w:multiLevelType w:val="hybridMultilevel"/>
    <w:tmpl w:val="FF5CF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473B4F"/>
    <w:multiLevelType w:val="hybridMultilevel"/>
    <w:tmpl w:val="EEFA759A"/>
    <w:lvl w:ilvl="0" w:tplc="195053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D52"/>
    <w:rsid w:val="000B1595"/>
    <w:rsid w:val="00105821"/>
    <w:rsid w:val="001367E3"/>
    <w:rsid w:val="00273510"/>
    <w:rsid w:val="00277CA9"/>
    <w:rsid w:val="003A372E"/>
    <w:rsid w:val="003A489B"/>
    <w:rsid w:val="00695D52"/>
    <w:rsid w:val="00865D67"/>
    <w:rsid w:val="00A23849"/>
    <w:rsid w:val="00C25844"/>
    <w:rsid w:val="00C72C01"/>
    <w:rsid w:val="00E5151C"/>
    <w:rsid w:val="00ED6233"/>
    <w:rsid w:val="00F2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F851018D-87D4-489B-A9E5-0979E6B22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360" w:lineRule="auto"/>
      <w:jc w:val="center"/>
      <w:outlineLvl w:val="0"/>
    </w:pPr>
    <w:rPr>
      <w:rFonts w:ascii="Arial" w:hAnsi="Arial" w:cs="Arial"/>
      <w:b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0" w:line="240" w:lineRule="auto"/>
      <w:outlineLvl w:val="1"/>
    </w:pPr>
    <w:rPr>
      <w:rFonts w:ascii="Arial" w:eastAsia="Times New Roman" w:hAnsi="Arial" w:cs="Arial"/>
      <w:b/>
      <w:bCs/>
      <w:sz w:val="20"/>
      <w:szCs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240" w:lineRule="auto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after="0" w:line="360" w:lineRule="auto"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Arial" w:hAnsi="Arial" w:cs="Arial"/>
      <w:b/>
      <w:b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  <w:sz w:val="20"/>
      <w:szCs w:val="20"/>
    </w:rPr>
  </w:style>
  <w:style w:type="character" w:customStyle="1" w:styleId="WW8Num3z0">
    <w:name w:val="WW8Num3z0"/>
    <w:rPr>
      <w:rFonts w:ascii="Arial" w:hAnsi="Arial" w:cs="Arial" w:hint="default"/>
      <w:i/>
      <w:sz w:val="20"/>
      <w:szCs w:val="20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 w:hint="default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Calibri" w:eastAsia="Calibri" w:hAnsi="Calibri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  <w:color w:val="auto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Wingdings" w:hAnsi="Wingdings" w:cs="Wingdings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Wingdings" w:hAnsi="Wingdings" w:cs="Wingdings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Arial" w:hAnsi="Arial" w:cs="Arial" w:hint="default"/>
      <w:i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Wingdings" w:hAnsi="Wingdings" w:cs="Wingdings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Wingdings" w:hAnsi="Wingdings" w:cs="Wingdings" w:hint="default"/>
    </w:rPr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Wingdings" w:hAnsi="Wingdings" w:cs="Wingdings" w:hint="default"/>
    </w:rPr>
  </w:style>
  <w:style w:type="character" w:customStyle="1" w:styleId="WW8Num22z1">
    <w:name w:val="WW8Num22z1"/>
    <w:rPr>
      <w:rFonts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2z4">
    <w:name w:val="WW8Num22z4"/>
    <w:rPr>
      <w:rFonts w:ascii="Courier New" w:hAnsi="Courier New" w:cs="Courier New" w:hint="default"/>
    </w:rPr>
  </w:style>
  <w:style w:type="character" w:customStyle="1" w:styleId="WW8Num23z0">
    <w:name w:val="WW8Num23z0"/>
    <w:rPr>
      <w:rFonts w:hint="default"/>
      <w:color w:val="auto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Wingdings" w:hAnsi="Wingdings" w:cs="Wingdings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  <w:color w:val="auto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Wingdings" w:hAnsi="Wingdings" w:cs="Wingdings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0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0"/>
    </w:pPr>
    <w:rPr>
      <w:sz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pacing w:after="0" w:line="240" w:lineRule="auto"/>
      <w:jc w:val="right"/>
    </w:pPr>
  </w:style>
  <w:style w:type="paragraph" w:customStyle="1" w:styleId="Tekstpodstawowy31">
    <w:name w:val="Tekst podstawowy 31"/>
    <w:basedOn w:val="Normalny"/>
    <w:pPr>
      <w:spacing w:after="0" w:line="240" w:lineRule="auto"/>
    </w:pPr>
    <w:rPr>
      <w:rFonts w:ascii="Arial" w:hAnsi="Arial" w:cs="Arial"/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autoSpaceDE w:val="0"/>
      <w:spacing w:after="0" w:line="36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odstawowywcity">
    <w:name w:val="Body Text Indent"/>
    <w:basedOn w:val="Normalny"/>
    <w:pPr>
      <w:spacing w:after="0" w:line="240" w:lineRule="auto"/>
      <w:ind w:left="-720"/>
      <w:jc w:val="center"/>
    </w:pPr>
    <w:rPr>
      <w:rFonts w:ascii="Times New Roman" w:eastAsia="Times New Roman" w:hAnsi="Times New Roman"/>
      <w:b/>
      <w:bCs/>
      <w:color w:val="800000"/>
      <w:szCs w:val="24"/>
    </w:rPr>
  </w:style>
  <w:style w:type="paragraph" w:customStyle="1" w:styleId="Tekstpodstawowywcity31">
    <w:name w:val="Tekst podstawowy wcięty 31"/>
    <w:basedOn w:val="Normalny"/>
    <w:pPr>
      <w:spacing w:after="0"/>
      <w:ind w:left="513" w:hanging="513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2">
    <w:name w:val="Tekst podstawowy 32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pPr>
      <w:autoSpaceDE w:val="0"/>
      <w:ind w:left="360"/>
    </w:pPr>
    <w:rPr>
      <w:rFonts w:ascii="Arial" w:hAnsi="Arial" w:cs="Arial"/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">
    <w:name w:val="Standard"/>
    <w:rsid w:val="003A372E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3A37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372E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846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Links>
    <vt:vector size="6" baseType="variant">
      <vt:variant>
        <vt:i4>131087</vt:i4>
      </vt:variant>
      <vt:variant>
        <vt:i4>0</vt:i4>
      </vt:variant>
      <vt:variant>
        <vt:i4>0</vt:i4>
      </vt:variant>
      <vt:variant>
        <vt:i4>5</vt:i4>
      </vt:variant>
      <vt:variant>
        <vt:lpwstr>https://www.portalzp.pl/kody-cpv/szczegoly/preparaty-piorace-5107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cp:lastModifiedBy>Ela</cp:lastModifiedBy>
  <cp:revision>3</cp:revision>
  <cp:lastPrinted>2020-12-03T11:23:00Z</cp:lastPrinted>
  <dcterms:created xsi:type="dcterms:W3CDTF">2020-12-03T10:13:00Z</dcterms:created>
  <dcterms:modified xsi:type="dcterms:W3CDTF">2020-12-03T11:23:00Z</dcterms:modified>
</cp:coreProperties>
</file>